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B20E44" w14:textId="77777777" w:rsidR="007A3F8E" w:rsidRPr="007A3F8E" w:rsidRDefault="007A3F8E" w:rsidP="007A3F8E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18"/>
          <w:szCs w:val="18"/>
        </w:rPr>
      </w:pPr>
      <w:r w:rsidRPr="007A3F8E">
        <w:rPr>
          <w:rFonts w:ascii="Arial" w:hAnsi="Arial" w:cs="Arial"/>
          <w:b/>
          <w:bCs/>
          <w:sz w:val="18"/>
          <w:szCs w:val="18"/>
        </w:rPr>
        <w:t>Breaking the Spanish Barrier 3 - Advanced</w:t>
      </w:r>
    </w:p>
    <w:p w14:paraId="7FDA0E68" w14:textId="77777777" w:rsidR="007A3F8E" w:rsidRPr="007A3F8E" w:rsidRDefault="007A3F8E" w:rsidP="007A3F8E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14:paraId="6B67A576" w14:textId="77777777" w:rsidR="007A3F8E" w:rsidRPr="007A3F8E" w:rsidRDefault="007A3F8E" w:rsidP="007A3F8E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7A3F8E">
        <w:rPr>
          <w:rFonts w:ascii="Arial" w:hAnsi="Arial" w:cs="Arial"/>
          <w:b/>
          <w:bCs/>
          <w:sz w:val="18"/>
          <w:szCs w:val="18"/>
        </w:rPr>
        <w:t>Lección Uno (Con un mapa de México)</w:t>
      </w:r>
    </w:p>
    <w:p w14:paraId="02439F79" w14:textId="77777777" w:rsidR="007A3F8E" w:rsidRPr="007A3F8E" w:rsidRDefault="007A3F8E" w:rsidP="007A3F8E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7A3F8E">
        <w:rPr>
          <w:rFonts w:ascii="Arial" w:hAnsi="Arial" w:cs="Arial"/>
          <w:sz w:val="18"/>
          <w:szCs w:val="18"/>
        </w:rPr>
        <w:t>Vocabulario - adjetivos</w:t>
      </w:r>
    </w:p>
    <w:p w14:paraId="7749A551" w14:textId="77777777" w:rsidR="007A3F8E" w:rsidRPr="007A3F8E" w:rsidRDefault="007A3F8E" w:rsidP="007A3F8E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sz w:val="18"/>
          <w:szCs w:val="18"/>
        </w:rPr>
      </w:pPr>
      <w:r w:rsidRPr="007A3F8E">
        <w:rPr>
          <w:rFonts w:ascii="Arial" w:hAnsi="Arial" w:cs="Arial"/>
          <w:sz w:val="18"/>
          <w:szCs w:val="18"/>
        </w:rPr>
        <w:t>El presente del indicativo</w:t>
      </w:r>
    </w:p>
    <w:p w14:paraId="5F5815C1" w14:textId="77777777" w:rsidR="007A3F8E" w:rsidRPr="007A3F8E" w:rsidRDefault="007A3F8E" w:rsidP="007A3F8E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sz w:val="18"/>
          <w:szCs w:val="18"/>
        </w:rPr>
      </w:pPr>
      <w:r w:rsidRPr="007A3F8E">
        <w:rPr>
          <w:rFonts w:ascii="Arial" w:hAnsi="Arial" w:cs="Arial"/>
          <w:sz w:val="18"/>
          <w:szCs w:val="18"/>
        </w:rPr>
        <w:t>El pretérito</w:t>
      </w:r>
    </w:p>
    <w:p w14:paraId="51476B4C" w14:textId="77777777" w:rsidR="007A3F8E" w:rsidRPr="007A3F8E" w:rsidRDefault="007A3F8E" w:rsidP="007A3F8E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sz w:val="18"/>
          <w:szCs w:val="18"/>
        </w:rPr>
      </w:pPr>
      <w:r w:rsidRPr="007A3F8E">
        <w:rPr>
          <w:rFonts w:ascii="Arial" w:hAnsi="Arial" w:cs="Arial"/>
          <w:sz w:val="18"/>
          <w:szCs w:val="18"/>
        </w:rPr>
        <w:t>Los interrogativos</w:t>
      </w:r>
    </w:p>
    <w:p w14:paraId="3BEC28D0" w14:textId="77777777" w:rsidR="007A3F8E" w:rsidRPr="007A3F8E" w:rsidRDefault="007A3F8E" w:rsidP="007A3F8E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sz w:val="18"/>
          <w:szCs w:val="18"/>
        </w:rPr>
      </w:pPr>
      <w:r w:rsidRPr="007A3F8E">
        <w:rPr>
          <w:rFonts w:ascii="Arial" w:hAnsi="Arial" w:cs="Arial"/>
          <w:sz w:val="18"/>
          <w:szCs w:val="18"/>
        </w:rPr>
        <w:t>Las conjunciones</w:t>
      </w:r>
    </w:p>
    <w:p w14:paraId="6DE6841C" w14:textId="77777777" w:rsidR="007A3F8E" w:rsidRPr="007A3F8E" w:rsidRDefault="007A3F8E" w:rsidP="007A3F8E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sz w:val="18"/>
          <w:szCs w:val="18"/>
        </w:rPr>
      </w:pPr>
      <w:r w:rsidRPr="007A3F8E">
        <w:rPr>
          <w:rFonts w:ascii="Arial" w:hAnsi="Arial" w:cs="Arial"/>
          <w:sz w:val="18"/>
          <w:szCs w:val="18"/>
        </w:rPr>
        <w:t>Los pronombres personales</w:t>
      </w:r>
    </w:p>
    <w:p w14:paraId="3F670A20" w14:textId="77777777" w:rsidR="007A3F8E" w:rsidRPr="007A3F8E" w:rsidRDefault="007A3F8E" w:rsidP="007A3F8E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14:paraId="6EFC5373" w14:textId="77777777" w:rsidR="007A3F8E" w:rsidRPr="007A3F8E" w:rsidRDefault="007A3F8E" w:rsidP="007A3F8E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7A3F8E">
        <w:rPr>
          <w:rFonts w:ascii="Arial" w:hAnsi="Arial" w:cs="Arial"/>
          <w:b/>
          <w:bCs/>
          <w:sz w:val="18"/>
          <w:szCs w:val="18"/>
        </w:rPr>
        <w:t>Lección Dos (Con un mapa de España)</w:t>
      </w:r>
    </w:p>
    <w:p w14:paraId="611A5D35" w14:textId="77777777" w:rsidR="007A3F8E" w:rsidRPr="007A3F8E" w:rsidRDefault="007A3F8E" w:rsidP="007A3F8E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7A3F8E">
        <w:rPr>
          <w:rFonts w:ascii="Arial" w:hAnsi="Arial" w:cs="Arial"/>
          <w:sz w:val="18"/>
          <w:szCs w:val="18"/>
        </w:rPr>
        <w:t>Vocabulario - adjetivos</w:t>
      </w:r>
    </w:p>
    <w:p w14:paraId="4B76B2F7" w14:textId="77777777" w:rsidR="007A3F8E" w:rsidRPr="007A3F8E" w:rsidRDefault="007A3F8E" w:rsidP="007A3F8E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sz w:val="18"/>
          <w:szCs w:val="18"/>
        </w:rPr>
      </w:pPr>
      <w:r w:rsidRPr="007A3F8E">
        <w:rPr>
          <w:rFonts w:ascii="Arial" w:hAnsi="Arial" w:cs="Arial"/>
          <w:sz w:val="18"/>
          <w:szCs w:val="18"/>
        </w:rPr>
        <w:t>El imperfecto</w:t>
      </w:r>
    </w:p>
    <w:p w14:paraId="23BC791C" w14:textId="77777777" w:rsidR="007A3F8E" w:rsidRPr="007A3F8E" w:rsidRDefault="007A3F8E" w:rsidP="007A3F8E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sz w:val="18"/>
          <w:szCs w:val="18"/>
        </w:rPr>
      </w:pPr>
      <w:r w:rsidRPr="007A3F8E">
        <w:rPr>
          <w:rFonts w:ascii="Arial" w:hAnsi="Arial" w:cs="Arial"/>
          <w:sz w:val="18"/>
          <w:szCs w:val="18"/>
        </w:rPr>
        <w:t>El pretérito y el imperfecto</w:t>
      </w:r>
    </w:p>
    <w:p w14:paraId="107EF6AD" w14:textId="77777777" w:rsidR="007A3F8E" w:rsidRPr="007A3F8E" w:rsidRDefault="007A3F8E" w:rsidP="007A3F8E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sz w:val="18"/>
          <w:szCs w:val="18"/>
        </w:rPr>
      </w:pPr>
      <w:r w:rsidRPr="007A3F8E">
        <w:rPr>
          <w:rFonts w:ascii="Arial" w:hAnsi="Arial" w:cs="Arial"/>
          <w:sz w:val="18"/>
          <w:szCs w:val="18"/>
        </w:rPr>
        <w:t>El progresivo</w:t>
      </w:r>
    </w:p>
    <w:p w14:paraId="71C9F39B" w14:textId="77777777" w:rsidR="007A3F8E" w:rsidRPr="007A3F8E" w:rsidRDefault="007A3F8E" w:rsidP="007A3F8E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sz w:val="18"/>
          <w:szCs w:val="18"/>
        </w:rPr>
      </w:pPr>
      <w:r w:rsidRPr="007A3F8E">
        <w:rPr>
          <w:rFonts w:ascii="Arial" w:hAnsi="Arial" w:cs="Arial"/>
          <w:sz w:val="18"/>
          <w:szCs w:val="18"/>
        </w:rPr>
        <w:t>Los mandatos informales</w:t>
      </w:r>
    </w:p>
    <w:p w14:paraId="6B937A51" w14:textId="77777777" w:rsidR="007A3F8E" w:rsidRPr="007A3F8E" w:rsidRDefault="007A3F8E" w:rsidP="007A3F8E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sz w:val="18"/>
          <w:szCs w:val="18"/>
        </w:rPr>
      </w:pPr>
      <w:r w:rsidRPr="007A3F8E">
        <w:rPr>
          <w:rFonts w:ascii="Arial" w:hAnsi="Arial" w:cs="Arial"/>
          <w:sz w:val="18"/>
          <w:szCs w:val="18"/>
        </w:rPr>
        <w:t>Las preposiciones</w:t>
      </w:r>
    </w:p>
    <w:p w14:paraId="13C85CC1" w14:textId="77777777" w:rsidR="007A3F8E" w:rsidRPr="007A3F8E" w:rsidRDefault="007A3F8E" w:rsidP="007A3F8E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14:paraId="089B1E2D" w14:textId="77777777" w:rsidR="007A3F8E" w:rsidRPr="007A3F8E" w:rsidRDefault="007A3F8E" w:rsidP="007A3F8E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7A3F8E">
        <w:rPr>
          <w:rFonts w:ascii="Arial" w:hAnsi="Arial" w:cs="Arial"/>
          <w:b/>
          <w:bCs/>
          <w:sz w:val="18"/>
          <w:szCs w:val="18"/>
        </w:rPr>
        <w:t>Lección Tres (Con un mapa de Colombia)</w:t>
      </w:r>
    </w:p>
    <w:p w14:paraId="41E15174" w14:textId="77777777" w:rsidR="007A3F8E" w:rsidRPr="007A3F8E" w:rsidRDefault="007A3F8E" w:rsidP="007A3F8E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7A3F8E">
        <w:rPr>
          <w:rFonts w:ascii="Arial" w:hAnsi="Arial" w:cs="Arial"/>
          <w:sz w:val="18"/>
          <w:szCs w:val="18"/>
        </w:rPr>
        <w:t>Vocabulario - adjetivos</w:t>
      </w:r>
    </w:p>
    <w:p w14:paraId="7BFEB650" w14:textId="77777777" w:rsidR="007A3F8E" w:rsidRPr="007A3F8E" w:rsidRDefault="007A3F8E" w:rsidP="007A3F8E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sz w:val="18"/>
          <w:szCs w:val="18"/>
        </w:rPr>
      </w:pPr>
      <w:r w:rsidRPr="007A3F8E">
        <w:rPr>
          <w:rFonts w:ascii="Arial" w:hAnsi="Arial" w:cs="Arial"/>
          <w:sz w:val="18"/>
          <w:szCs w:val="18"/>
        </w:rPr>
        <w:t>El presente perfecto</w:t>
      </w:r>
    </w:p>
    <w:p w14:paraId="75A51FD5" w14:textId="77777777" w:rsidR="007A3F8E" w:rsidRPr="007A3F8E" w:rsidRDefault="007A3F8E" w:rsidP="007A3F8E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sz w:val="18"/>
          <w:szCs w:val="18"/>
        </w:rPr>
      </w:pPr>
      <w:r w:rsidRPr="007A3F8E">
        <w:rPr>
          <w:rFonts w:ascii="Arial" w:hAnsi="Arial" w:cs="Arial"/>
          <w:sz w:val="18"/>
          <w:szCs w:val="18"/>
        </w:rPr>
        <w:t>El pluscuamperfecto</w:t>
      </w:r>
    </w:p>
    <w:p w14:paraId="5AC3297C" w14:textId="77777777" w:rsidR="007A3F8E" w:rsidRPr="007A3F8E" w:rsidRDefault="007A3F8E" w:rsidP="007A3F8E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sz w:val="18"/>
          <w:szCs w:val="18"/>
        </w:rPr>
      </w:pPr>
      <w:r w:rsidRPr="007A3F8E">
        <w:rPr>
          <w:rFonts w:ascii="Arial" w:hAnsi="Arial" w:cs="Arial"/>
          <w:sz w:val="18"/>
          <w:szCs w:val="18"/>
        </w:rPr>
        <w:t>El futuro y el futuro perfecto</w:t>
      </w:r>
    </w:p>
    <w:p w14:paraId="0C1B64AC" w14:textId="77777777" w:rsidR="007A3F8E" w:rsidRPr="007A3F8E" w:rsidRDefault="007A3F8E" w:rsidP="007A3F8E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sz w:val="18"/>
          <w:szCs w:val="18"/>
        </w:rPr>
      </w:pPr>
      <w:r w:rsidRPr="007A3F8E">
        <w:rPr>
          <w:rFonts w:ascii="Arial" w:hAnsi="Arial" w:cs="Arial"/>
          <w:sz w:val="18"/>
          <w:szCs w:val="18"/>
        </w:rPr>
        <w:t>El condicional y el condicional perfecto</w:t>
      </w:r>
    </w:p>
    <w:p w14:paraId="11F1E02C" w14:textId="77777777" w:rsidR="007A3F8E" w:rsidRPr="007A3F8E" w:rsidRDefault="007A3F8E" w:rsidP="007A3F8E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sz w:val="18"/>
          <w:szCs w:val="18"/>
        </w:rPr>
      </w:pPr>
      <w:r w:rsidRPr="007A3F8E">
        <w:rPr>
          <w:rFonts w:ascii="Arial" w:hAnsi="Arial" w:cs="Arial"/>
          <w:sz w:val="18"/>
          <w:szCs w:val="18"/>
        </w:rPr>
        <w:t>Los participios pasados como adjetivos</w:t>
      </w:r>
    </w:p>
    <w:p w14:paraId="0731A89E" w14:textId="77777777" w:rsidR="007A3F8E" w:rsidRPr="007A3F8E" w:rsidRDefault="007A3F8E" w:rsidP="007A3F8E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14:paraId="171E6475" w14:textId="77777777" w:rsidR="007A3F8E" w:rsidRPr="007A3F8E" w:rsidRDefault="007A3F8E" w:rsidP="007A3F8E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7A3F8E">
        <w:rPr>
          <w:rFonts w:ascii="Arial" w:hAnsi="Arial" w:cs="Arial"/>
          <w:b/>
          <w:bCs/>
          <w:sz w:val="18"/>
          <w:szCs w:val="18"/>
        </w:rPr>
        <w:t>Lección Cuatro (Con un mapa de Argentina)</w:t>
      </w:r>
    </w:p>
    <w:p w14:paraId="040092AE" w14:textId="77777777" w:rsidR="007A3F8E" w:rsidRPr="007A3F8E" w:rsidRDefault="007A3F8E" w:rsidP="007A3F8E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7A3F8E">
        <w:rPr>
          <w:rFonts w:ascii="Arial" w:hAnsi="Arial" w:cs="Arial"/>
          <w:sz w:val="18"/>
          <w:szCs w:val="18"/>
        </w:rPr>
        <w:t>Vocabulario - adjetivos</w:t>
      </w:r>
    </w:p>
    <w:p w14:paraId="2507DD34" w14:textId="77777777" w:rsidR="007A3F8E" w:rsidRPr="007A3F8E" w:rsidRDefault="007A3F8E" w:rsidP="007A3F8E">
      <w:pPr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sz w:val="18"/>
          <w:szCs w:val="18"/>
        </w:rPr>
      </w:pPr>
      <w:r w:rsidRPr="007A3F8E">
        <w:rPr>
          <w:rFonts w:ascii="Arial" w:hAnsi="Arial" w:cs="Arial"/>
          <w:sz w:val="18"/>
          <w:szCs w:val="18"/>
        </w:rPr>
        <w:t>El presente del subjuntivo</w:t>
      </w:r>
    </w:p>
    <w:p w14:paraId="39BDCC03" w14:textId="77777777" w:rsidR="007A3F8E" w:rsidRPr="007A3F8E" w:rsidRDefault="007A3F8E" w:rsidP="007A3F8E">
      <w:pPr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sz w:val="18"/>
          <w:szCs w:val="18"/>
        </w:rPr>
      </w:pPr>
      <w:r w:rsidRPr="007A3F8E">
        <w:rPr>
          <w:rFonts w:ascii="Arial" w:hAnsi="Arial" w:cs="Arial"/>
          <w:sz w:val="18"/>
          <w:szCs w:val="18"/>
        </w:rPr>
        <w:t>Los pronombres complementos</w:t>
      </w:r>
    </w:p>
    <w:p w14:paraId="41486ACD" w14:textId="77777777" w:rsidR="007A3F8E" w:rsidRPr="007A3F8E" w:rsidRDefault="007A3F8E" w:rsidP="007A3F8E">
      <w:pPr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sz w:val="18"/>
          <w:szCs w:val="18"/>
        </w:rPr>
      </w:pPr>
      <w:r w:rsidRPr="007A3F8E">
        <w:rPr>
          <w:rFonts w:ascii="Arial" w:hAnsi="Arial" w:cs="Arial"/>
          <w:sz w:val="18"/>
          <w:szCs w:val="18"/>
        </w:rPr>
        <w:t>Los acontecimientos inesperados</w:t>
      </w:r>
    </w:p>
    <w:p w14:paraId="123620E7" w14:textId="77777777" w:rsidR="007A3F8E" w:rsidRPr="007A3F8E" w:rsidRDefault="007A3F8E" w:rsidP="007A3F8E">
      <w:pPr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sz w:val="18"/>
          <w:szCs w:val="18"/>
        </w:rPr>
      </w:pPr>
      <w:r w:rsidRPr="007A3F8E">
        <w:rPr>
          <w:rFonts w:ascii="Arial" w:hAnsi="Arial" w:cs="Arial"/>
          <w:sz w:val="18"/>
          <w:szCs w:val="18"/>
        </w:rPr>
        <w:t>Las comparaciones iguales y desiguales</w:t>
      </w:r>
    </w:p>
    <w:p w14:paraId="4198FD02" w14:textId="77777777" w:rsidR="007A3F8E" w:rsidRPr="007A3F8E" w:rsidRDefault="007A3F8E" w:rsidP="007A3F8E">
      <w:pPr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sz w:val="18"/>
          <w:szCs w:val="18"/>
        </w:rPr>
      </w:pPr>
      <w:r w:rsidRPr="007A3F8E">
        <w:rPr>
          <w:rFonts w:ascii="Arial" w:hAnsi="Arial" w:cs="Arial"/>
          <w:sz w:val="18"/>
          <w:szCs w:val="18"/>
        </w:rPr>
        <w:t>El día de las velitas</w:t>
      </w:r>
    </w:p>
    <w:p w14:paraId="252F0D52" w14:textId="77777777" w:rsidR="007A3F8E" w:rsidRPr="007A3F8E" w:rsidRDefault="007A3F8E" w:rsidP="007A3F8E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14:paraId="191EC33B" w14:textId="77777777" w:rsidR="007A3F8E" w:rsidRPr="007A3F8E" w:rsidRDefault="007A3F8E" w:rsidP="007A3F8E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7A3F8E">
        <w:rPr>
          <w:rFonts w:ascii="Arial" w:hAnsi="Arial" w:cs="Arial"/>
          <w:b/>
          <w:bCs/>
          <w:sz w:val="18"/>
          <w:szCs w:val="18"/>
        </w:rPr>
        <w:t>Lección Cinco (Con un mapa de Estados Unidos)</w:t>
      </w:r>
    </w:p>
    <w:p w14:paraId="4C346A00" w14:textId="77777777" w:rsidR="007A3F8E" w:rsidRPr="007A3F8E" w:rsidRDefault="007A3F8E" w:rsidP="007A3F8E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7A3F8E">
        <w:rPr>
          <w:rFonts w:ascii="Arial" w:hAnsi="Arial" w:cs="Arial"/>
          <w:sz w:val="18"/>
          <w:szCs w:val="18"/>
        </w:rPr>
        <w:t>Vocabulario - sustantivos</w:t>
      </w:r>
    </w:p>
    <w:p w14:paraId="11D36B5A" w14:textId="77777777" w:rsidR="007A3F8E" w:rsidRPr="007A3F8E" w:rsidRDefault="007A3F8E" w:rsidP="007A3F8E">
      <w:pPr>
        <w:widowControl w:val="0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sz w:val="18"/>
          <w:szCs w:val="18"/>
        </w:rPr>
      </w:pPr>
      <w:r w:rsidRPr="007A3F8E">
        <w:rPr>
          <w:rFonts w:ascii="Arial" w:hAnsi="Arial" w:cs="Arial"/>
          <w:sz w:val="18"/>
          <w:szCs w:val="18"/>
        </w:rPr>
        <w:t>Los acentos</w:t>
      </w:r>
    </w:p>
    <w:p w14:paraId="76CA1E01" w14:textId="77777777" w:rsidR="007A3F8E" w:rsidRPr="007A3F8E" w:rsidRDefault="007A3F8E" w:rsidP="007A3F8E">
      <w:pPr>
        <w:widowControl w:val="0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sz w:val="18"/>
          <w:szCs w:val="18"/>
        </w:rPr>
      </w:pPr>
      <w:r w:rsidRPr="007A3F8E">
        <w:rPr>
          <w:rFonts w:ascii="Arial" w:hAnsi="Arial" w:cs="Arial"/>
          <w:sz w:val="18"/>
          <w:szCs w:val="18"/>
        </w:rPr>
        <w:t>El subjuntivo después de verbos de emoción</w:t>
      </w:r>
    </w:p>
    <w:p w14:paraId="42EE030D" w14:textId="77777777" w:rsidR="007A3F8E" w:rsidRPr="007A3F8E" w:rsidRDefault="007A3F8E" w:rsidP="007A3F8E">
      <w:pPr>
        <w:widowControl w:val="0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sz w:val="18"/>
          <w:szCs w:val="18"/>
        </w:rPr>
      </w:pPr>
      <w:r w:rsidRPr="007A3F8E">
        <w:rPr>
          <w:rFonts w:ascii="Arial" w:hAnsi="Arial" w:cs="Arial"/>
          <w:sz w:val="18"/>
          <w:szCs w:val="18"/>
        </w:rPr>
        <w:t>El presente perfecto del subjuntivo</w:t>
      </w:r>
    </w:p>
    <w:p w14:paraId="3FF7D8C6" w14:textId="77777777" w:rsidR="007A3F8E" w:rsidRPr="007A3F8E" w:rsidRDefault="007A3F8E" w:rsidP="007A3F8E">
      <w:pPr>
        <w:widowControl w:val="0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sz w:val="18"/>
          <w:szCs w:val="18"/>
        </w:rPr>
      </w:pPr>
      <w:r w:rsidRPr="007A3F8E">
        <w:rPr>
          <w:rFonts w:ascii="Arial" w:hAnsi="Arial" w:cs="Arial"/>
          <w:sz w:val="18"/>
          <w:szCs w:val="18"/>
        </w:rPr>
        <w:t>Verbos que usan los pronombres personales indirectos (como “gustar”)</w:t>
      </w:r>
    </w:p>
    <w:p w14:paraId="2243EF9C" w14:textId="77777777" w:rsidR="007A3F8E" w:rsidRPr="007A3F8E" w:rsidRDefault="007A3F8E" w:rsidP="007A3F8E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14:paraId="234BF8AF" w14:textId="77777777" w:rsidR="007A3F8E" w:rsidRPr="007A3F8E" w:rsidRDefault="007A3F8E" w:rsidP="007A3F8E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7A3F8E">
        <w:rPr>
          <w:rFonts w:ascii="Arial" w:hAnsi="Arial" w:cs="Arial"/>
          <w:b/>
          <w:bCs/>
          <w:sz w:val="18"/>
          <w:szCs w:val="18"/>
        </w:rPr>
        <w:t xml:space="preserve">Lección Seis (Con un mapa de Ecuador </w:t>
      </w:r>
      <w:r w:rsidRPr="007A3F8E">
        <w:rPr>
          <w:rFonts w:ascii="MS Mincho" w:eastAsia="MS Mincho" w:hAnsi="MS Mincho" w:cs="MS Mincho"/>
          <w:b/>
          <w:bCs/>
          <w:sz w:val="18"/>
          <w:szCs w:val="18"/>
        </w:rPr>
        <w:t> </w:t>
      </w:r>
      <w:r w:rsidRPr="007A3F8E">
        <w:rPr>
          <w:rFonts w:ascii="Arial" w:hAnsi="Arial" w:cs="Arial"/>
          <w:b/>
          <w:bCs/>
          <w:sz w:val="18"/>
          <w:szCs w:val="18"/>
        </w:rPr>
        <w:t>&amp; Perú)</w:t>
      </w:r>
    </w:p>
    <w:p w14:paraId="34901037" w14:textId="77777777" w:rsidR="007A3F8E" w:rsidRPr="007A3F8E" w:rsidRDefault="007A3F8E" w:rsidP="007A3F8E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7A3F8E">
        <w:rPr>
          <w:rFonts w:ascii="Arial" w:hAnsi="Arial" w:cs="Arial"/>
          <w:sz w:val="18"/>
          <w:szCs w:val="18"/>
        </w:rPr>
        <w:t>Vocabulario - sustantivos</w:t>
      </w:r>
    </w:p>
    <w:p w14:paraId="15CAE221" w14:textId="77777777" w:rsidR="007A3F8E" w:rsidRPr="007A3F8E" w:rsidRDefault="007A3F8E" w:rsidP="007A3F8E">
      <w:pPr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sz w:val="18"/>
          <w:szCs w:val="18"/>
        </w:rPr>
      </w:pPr>
      <w:r w:rsidRPr="007A3F8E">
        <w:rPr>
          <w:rFonts w:ascii="Arial" w:hAnsi="Arial" w:cs="Arial"/>
          <w:sz w:val="18"/>
          <w:szCs w:val="18"/>
        </w:rPr>
        <w:t>El imperfecto del subjuntivo</w:t>
      </w:r>
    </w:p>
    <w:p w14:paraId="2351BECB" w14:textId="77777777" w:rsidR="007A3F8E" w:rsidRPr="007A3F8E" w:rsidRDefault="007A3F8E" w:rsidP="007A3F8E">
      <w:pPr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sz w:val="18"/>
          <w:szCs w:val="18"/>
        </w:rPr>
      </w:pPr>
      <w:r w:rsidRPr="007A3F8E">
        <w:rPr>
          <w:rFonts w:ascii="Arial" w:hAnsi="Arial" w:cs="Arial"/>
          <w:sz w:val="18"/>
          <w:szCs w:val="18"/>
        </w:rPr>
        <w:t>El pluscuamperfecto del subjuntivo</w:t>
      </w:r>
    </w:p>
    <w:p w14:paraId="12112B12" w14:textId="77777777" w:rsidR="007A3F8E" w:rsidRPr="007A3F8E" w:rsidRDefault="007A3F8E" w:rsidP="007A3F8E">
      <w:pPr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sz w:val="18"/>
          <w:szCs w:val="18"/>
        </w:rPr>
      </w:pPr>
      <w:r w:rsidRPr="007A3F8E">
        <w:rPr>
          <w:rFonts w:ascii="Arial" w:hAnsi="Arial" w:cs="Arial"/>
          <w:sz w:val="18"/>
          <w:szCs w:val="18"/>
        </w:rPr>
        <w:t>¿Qué forma del subjuntivo se debe usar?</w:t>
      </w:r>
    </w:p>
    <w:p w14:paraId="37AE034B" w14:textId="77777777" w:rsidR="007A3F8E" w:rsidRPr="007A3F8E" w:rsidRDefault="007A3F8E" w:rsidP="007A3F8E">
      <w:pPr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sz w:val="18"/>
          <w:szCs w:val="18"/>
        </w:rPr>
      </w:pPr>
      <w:r w:rsidRPr="007A3F8E">
        <w:rPr>
          <w:rFonts w:ascii="Arial" w:hAnsi="Arial" w:cs="Arial"/>
          <w:sz w:val="18"/>
          <w:szCs w:val="18"/>
        </w:rPr>
        <w:t>La voz pasiva</w:t>
      </w:r>
    </w:p>
    <w:p w14:paraId="29C11F1A" w14:textId="77777777" w:rsidR="007A3F8E" w:rsidRPr="007A3F8E" w:rsidRDefault="007A3F8E" w:rsidP="007A3F8E">
      <w:pPr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sz w:val="18"/>
          <w:szCs w:val="18"/>
        </w:rPr>
      </w:pPr>
      <w:r w:rsidRPr="007A3F8E">
        <w:rPr>
          <w:rFonts w:ascii="Arial" w:hAnsi="Arial" w:cs="Arial"/>
          <w:sz w:val="18"/>
          <w:szCs w:val="18"/>
        </w:rPr>
        <w:t>La Marinera</w:t>
      </w:r>
    </w:p>
    <w:p w14:paraId="70D2ED87" w14:textId="77777777" w:rsidR="007A3F8E" w:rsidRPr="007A3F8E" w:rsidRDefault="007A3F8E" w:rsidP="007A3F8E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14:paraId="5542B064" w14:textId="77777777" w:rsidR="000A45A8" w:rsidRDefault="000A45A8" w:rsidP="007A3F8E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18"/>
          <w:szCs w:val="18"/>
        </w:rPr>
      </w:pPr>
    </w:p>
    <w:p w14:paraId="7A75DBBF" w14:textId="77777777" w:rsidR="000A45A8" w:rsidRDefault="000A45A8" w:rsidP="007A3F8E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18"/>
          <w:szCs w:val="18"/>
        </w:rPr>
      </w:pPr>
    </w:p>
    <w:p w14:paraId="167C1784" w14:textId="77777777" w:rsidR="000A45A8" w:rsidRDefault="000A45A8" w:rsidP="007A3F8E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18"/>
          <w:szCs w:val="18"/>
        </w:rPr>
      </w:pPr>
    </w:p>
    <w:p w14:paraId="66EF4003" w14:textId="00B5B08D" w:rsidR="007A3F8E" w:rsidRPr="000A45A8" w:rsidRDefault="007A3F8E" w:rsidP="007A3F8E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18"/>
          <w:szCs w:val="18"/>
        </w:rPr>
      </w:pPr>
      <w:bookmarkStart w:id="0" w:name="_GoBack"/>
      <w:bookmarkEnd w:id="0"/>
      <w:r w:rsidRPr="007A3F8E">
        <w:rPr>
          <w:rFonts w:ascii="Arial" w:hAnsi="Arial" w:cs="Arial"/>
          <w:b/>
          <w:bCs/>
          <w:sz w:val="18"/>
          <w:szCs w:val="18"/>
        </w:rPr>
        <w:lastRenderedPageBreak/>
        <w:t>Lección Siete (Con un mapa de Venezuela)</w:t>
      </w:r>
    </w:p>
    <w:p w14:paraId="0377A98E" w14:textId="77777777" w:rsidR="007A3F8E" w:rsidRPr="007A3F8E" w:rsidRDefault="007A3F8E" w:rsidP="007A3F8E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7A3F8E">
        <w:rPr>
          <w:rFonts w:ascii="Arial" w:hAnsi="Arial" w:cs="Arial"/>
          <w:sz w:val="18"/>
          <w:szCs w:val="18"/>
        </w:rPr>
        <w:t>Vocabulario - sustantivos</w:t>
      </w:r>
    </w:p>
    <w:p w14:paraId="20B066BC" w14:textId="77777777" w:rsidR="007A3F8E" w:rsidRPr="007A3F8E" w:rsidRDefault="007A3F8E" w:rsidP="007A3F8E">
      <w:pPr>
        <w:widowControl w:val="0"/>
        <w:numPr>
          <w:ilvl w:val="0"/>
          <w:numId w:val="7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sz w:val="18"/>
          <w:szCs w:val="18"/>
        </w:rPr>
      </w:pPr>
      <w:r w:rsidRPr="007A3F8E">
        <w:rPr>
          <w:rFonts w:ascii="Arial" w:hAnsi="Arial" w:cs="Arial"/>
          <w:sz w:val="18"/>
          <w:szCs w:val="18"/>
        </w:rPr>
        <w:t>El subjuntivo después de verbos y expresiones de duda</w:t>
      </w:r>
    </w:p>
    <w:p w14:paraId="2A61EBFA" w14:textId="77777777" w:rsidR="007A3F8E" w:rsidRPr="007A3F8E" w:rsidRDefault="007A3F8E" w:rsidP="007A3F8E">
      <w:pPr>
        <w:widowControl w:val="0"/>
        <w:numPr>
          <w:ilvl w:val="0"/>
          <w:numId w:val="7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sz w:val="18"/>
          <w:szCs w:val="18"/>
        </w:rPr>
      </w:pPr>
      <w:r w:rsidRPr="007A3F8E">
        <w:rPr>
          <w:rFonts w:ascii="Arial" w:hAnsi="Arial" w:cs="Arial"/>
          <w:sz w:val="18"/>
          <w:szCs w:val="18"/>
        </w:rPr>
        <w:t>El subjuntivo o el indicativo después de otras expresiones impersonales</w:t>
      </w:r>
    </w:p>
    <w:p w14:paraId="09A699B6" w14:textId="77777777" w:rsidR="007A3F8E" w:rsidRPr="007A3F8E" w:rsidRDefault="007A3F8E" w:rsidP="007A3F8E">
      <w:pPr>
        <w:widowControl w:val="0"/>
        <w:numPr>
          <w:ilvl w:val="0"/>
          <w:numId w:val="7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sz w:val="18"/>
          <w:szCs w:val="18"/>
        </w:rPr>
      </w:pPr>
      <w:r w:rsidRPr="007A3F8E">
        <w:rPr>
          <w:rFonts w:ascii="Arial" w:hAnsi="Arial" w:cs="Arial"/>
          <w:sz w:val="18"/>
          <w:szCs w:val="18"/>
        </w:rPr>
        <w:t>El subjuntivo después de los antecedentes indefinidos o negativos (FANTASMAS)</w:t>
      </w:r>
    </w:p>
    <w:p w14:paraId="57637DF5" w14:textId="77777777" w:rsidR="007A3F8E" w:rsidRPr="007A3F8E" w:rsidRDefault="007A3F8E" w:rsidP="007A3F8E">
      <w:pPr>
        <w:widowControl w:val="0"/>
        <w:numPr>
          <w:ilvl w:val="0"/>
          <w:numId w:val="7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sz w:val="18"/>
          <w:szCs w:val="18"/>
        </w:rPr>
      </w:pPr>
      <w:r w:rsidRPr="007A3F8E">
        <w:rPr>
          <w:rFonts w:ascii="Arial" w:hAnsi="Arial" w:cs="Arial"/>
          <w:sz w:val="18"/>
          <w:szCs w:val="18"/>
        </w:rPr>
        <w:t>Los usos del infinitivo</w:t>
      </w:r>
    </w:p>
    <w:p w14:paraId="1EE40B9A" w14:textId="77777777" w:rsidR="007A3F8E" w:rsidRPr="007A3F8E" w:rsidRDefault="007A3F8E" w:rsidP="007A3F8E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14:paraId="2D9DE67E" w14:textId="77777777" w:rsidR="007A3F8E" w:rsidRPr="007A3F8E" w:rsidRDefault="007A3F8E" w:rsidP="007A3F8E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7A3F8E">
        <w:rPr>
          <w:rFonts w:ascii="Arial" w:hAnsi="Arial" w:cs="Arial"/>
          <w:b/>
          <w:bCs/>
          <w:sz w:val="18"/>
          <w:szCs w:val="18"/>
        </w:rPr>
        <w:t>Lección Ocho (Con un mapa de Bolivia &amp; Chile)</w:t>
      </w:r>
    </w:p>
    <w:p w14:paraId="1DA0378F" w14:textId="77777777" w:rsidR="007A3F8E" w:rsidRPr="007A3F8E" w:rsidRDefault="007A3F8E" w:rsidP="007A3F8E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7A3F8E">
        <w:rPr>
          <w:rFonts w:ascii="Arial" w:hAnsi="Arial" w:cs="Arial"/>
          <w:sz w:val="18"/>
          <w:szCs w:val="18"/>
        </w:rPr>
        <w:t>Vocabulario - sustantivos</w:t>
      </w:r>
    </w:p>
    <w:p w14:paraId="26801CE0" w14:textId="77777777" w:rsidR="007A3F8E" w:rsidRPr="007A3F8E" w:rsidRDefault="007A3F8E" w:rsidP="007A3F8E">
      <w:pPr>
        <w:widowControl w:val="0"/>
        <w:numPr>
          <w:ilvl w:val="0"/>
          <w:numId w:val="8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sz w:val="18"/>
          <w:szCs w:val="18"/>
        </w:rPr>
      </w:pPr>
      <w:r w:rsidRPr="007A3F8E">
        <w:rPr>
          <w:rFonts w:ascii="Arial" w:hAnsi="Arial" w:cs="Arial"/>
          <w:sz w:val="18"/>
          <w:szCs w:val="18"/>
        </w:rPr>
        <w:t>El uso obligatorio del subjuntivo después de algunas expresiones adverbiales (ESCAPA)</w:t>
      </w:r>
    </w:p>
    <w:p w14:paraId="1BE0927F" w14:textId="77777777" w:rsidR="007A3F8E" w:rsidRPr="007A3F8E" w:rsidRDefault="007A3F8E" w:rsidP="007A3F8E">
      <w:pPr>
        <w:widowControl w:val="0"/>
        <w:numPr>
          <w:ilvl w:val="0"/>
          <w:numId w:val="8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sz w:val="18"/>
          <w:szCs w:val="18"/>
        </w:rPr>
      </w:pPr>
      <w:r w:rsidRPr="007A3F8E">
        <w:rPr>
          <w:rFonts w:ascii="Arial" w:hAnsi="Arial" w:cs="Arial"/>
          <w:sz w:val="18"/>
          <w:szCs w:val="18"/>
        </w:rPr>
        <w:t>El subjuntivo o el indicativo después de otras expresiones adverbiales (CHAD-ATE)</w:t>
      </w:r>
    </w:p>
    <w:p w14:paraId="1160D2CE" w14:textId="77777777" w:rsidR="007A3F8E" w:rsidRPr="007A3F8E" w:rsidRDefault="007A3F8E" w:rsidP="007A3F8E">
      <w:pPr>
        <w:widowControl w:val="0"/>
        <w:numPr>
          <w:ilvl w:val="0"/>
          <w:numId w:val="8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sz w:val="18"/>
          <w:szCs w:val="18"/>
        </w:rPr>
      </w:pPr>
      <w:r w:rsidRPr="007A3F8E">
        <w:rPr>
          <w:rFonts w:ascii="Arial" w:hAnsi="Arial" w:cs="Arial"/>
          <w:sz w:val="18"/>
          <w:szCs w:val="18"/>
        </w:rPr>
        <w:t>Las cláusulas con “si”</w:t>
      </w:r>
    </w:p>
    <w:p w14:paraId="4A83D2F2" w14:textId="77777777" w:rsidR="007A3F8E" w:rsidRPr="007A3F8E" w:rsidRDefault="007A3F8E" w:rsidP="007A3F8E">
      <w:pPr>
        <w:widowControl w:val="0"/>
        <w:numPr>
          <w:ilvl w:val="0"/>
          <w:numId w:val="8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sz w:val="18"/>
          <w:szCs w:val="18"/>
        </w:rPr>
      </w:pPr>
      <w:r w:rsidRPr="007A3F8E">
        <w:rPr>
          <w:rFonts w:ascii="Arial" w:hAnsi="Arial" w:cs="Arial"/>
          <w:sz w:val="18"/>
          <w:szCs w:val="18"/>
        </w:rPr>
        <w:t>El uso del imperfecto del subjuntivo para hacer peticiones corteses</w:t>
      </w:r>
    </w:p>
    <w:p w14:paraId="3E406AE7" w14:textId="77777777" w:rsidR="007A3F8E" w:rsidRPr="007A3F8E" w:rsidRDefault="007A3F8E" w:rsidP="007A3F8E">
      <w:pPr>
        <w:widowControl w:val="0"/>
        <w:numPr>
          <w:ilvl w:val="0"/>
          <w:numId w:val="8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sz w:val="18"/>
          <w:szCs w:val="18"/>
        </w:rPr>
      </w:pPr>
      <w:r w:rsidRPr="007A3F8E">
        <w:rPr>
          <w:rFonts w:ascii="Arial" w:hAnsi="Arial" w:cs="Arial"/>
          <w:sz w:val="18"/>
          <w:szCs w:val="18"/>
        </w:rPr>
        <w:t>“All that Jazz”</w:t>
      </w:r>
    </w:p>
    <w:p w14:paraId="4851E35A" w14:textId="77777777" w:rsidR="007A3F8E" w:rsidRPr="007A3F8E" w:rsidRDefault="007A3F8E" w:rsidP="007A3F8E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14:paraId="088BDFD2" w14:textId="77777777" w:rsidR="007A3F8E" w:rsidRPr="007A3F8E" w:rsidRDefault="007A3F8E" w:rsidP="007A3F8E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7A3F8E">
        <w:rPr>
          <w:rFonts w:ascii="Arial" w:hAnsi="Arial" w:cs="Arial"/>
          <w:b/>
          <w:bCs/>
          <w:sz w:val="18"/>
          <w:szCs w:val="18"/>
        </w:rPr>
        <w:t>Lección Nueve (Con un mapa de Nicaragua, Costa Rica &amp; Panamá)</w:t>
      </w:r>
    </w:p>
    <w:p w14:paraId="791632E2" w14:textId="77777777" w:rsidR="007A3F8E" w:rsidRPr="007A3F8E" w:rsidRDefault="007A3F8E" w:rsidP="007A3F8E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7A3F8E">
        <w:rPr>
          <w:rFonts w:ascii="Arial" w:hAnsi="Arial" w:cs="Arial"/>
          <w:sz w:val="18"/>
          <w:szCs w:val="18"/>
        </w:rPr>
        <w:t>Vocabulario - verbos</w:t>
      </w:r>
    </w:p>
    <w:p w14:paraId="63AAFFC3" w14:textId="77777777" w:rsidR="007A3F8E" w:rsidRPr="007A3F8E" w:rsidRDefault="007A3F8E" w:rsidP="007A3F8E">
      <w:pPr>
        <w:widowControl w:val="0"/>
        <w:numPr>
          <w:ilvl w:val="0"/>
          <w:numId w:val="9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sz w:val="18"/>
          <w:szCs w:val="18"/>
        </w:rPr>
      </w:pPr>
      <w:r w:rsidRPr="007A3F8E">
        <w:rPr>
          <w:rFonts w:ascii="Arial" w:hAnsi="Arial" w:cs="Arial"/>
          <w:sz w:val="18"/>
          <w:szCs w:val="18"/>
        </w:rPr>
        <w:t>El uso de las construcciones con “se” para expresar la voz pasiva o un sujeto impersonal</w:t>
      </w:r>
    </w:p>
    <w:p w14:paraId="3222B8D4" w14:textId="77777777" w:rsidR="007A3F8E" w:rsidRPr="007A3F8E" w:rsidRDefault="007A3F8E" w:rsidP="007A3F8E">
      <w:pPr>
        <w:widowControl w:val="0"/>
        <w:numPr>
          <w:ilvl w:val="0"/>
          <w:numId w:val="9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sz w:val="18"/>
          <w:szCs w:val="18"/>
        </w:rPr>
      </w:pPr>
      <w:r w:rsidRPr="007A3F8E">
        <w:rPr>
          <w:rFonts w:ascii="Arial" w:hAnsi="Arial" w:cs="Arial"/>
          <w:sz w:val="18"/>
          <w:szCs w:val="18"/>
        </w:rPr>
        <w:t>El uso de las construcciones con la tercera persona plural indefinida para expresar la voz pasiva</w:t>
      </w:r>
    </w:p>
    <w:p w14:paraId="79196073" w14:textId="77777777" w:rsidR="007A3F8E" w:rsidRPr="007A3F8E" w:rsidRDefault="007A3F8E" w:rsidP="007A3F8E">
      <w:pPr>
        <w:widowControl w:val="0"/>
        <w:numPr>
          <w:ilvl w:val="0"/>
          <w:numId w:val="9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sz w:val="18"/>
          <w:szCs w:val="18"/>
        </w:rPr>
      </w:pPr>
      <w:r w:rsidRPr="007A3F8E">
        <w:rPr>
          <w:rFonts w:ascii="Arial" w:hAnsi="Arial" w:cs="Arial"/>
          <w:sz w:val="18"/>
          <w:szCs w:val="18"/>
        </w:rPr>
        <w:t>Los usos de “por” y “para”</w:t>
      </w:r>
    </w:p>
    <w:p w14:paraId="5D9607E6" w14:textId="77777777" w:rsidR="007A3F8E" w:rsidRPr="007A3F8E" w:rsidRDefault="007A3F8E" w:rsidP="007A3F8E">
      <w:pPr>
        <w:widowControl w:val="0"/>
        <w:numPr>
          <w:ilvl w:val="0"/>
          <w:numId w:val="9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sz w:val="18"/>
          <w:szCs w:val="18"/>
        </w:rPr>
      </w:pPr>
      <w:r w:rsidRPr="007A3F8E">
        <w:rPr>
          <w:rFonts w:ascii="Arial" w:hAnsi="Arial" w:cs="Arial"/>
          <w:sz w:val="18"/>
          <w:szCs w:val="18"/>
        </w:rPr>
        <w:t>La puntuación y el empleo de las letras mayúsculas</w:t>
      </w:r>
    </w:p>
    <w:p w14:paraId="5FB9E097" w14:textId="77777777" w:rsidR="007A3F8E" w:rsidRPr="007A3F8E" w:rsidRDefault="007A3F8E" w:rsidP="007A3F8E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14:paraId="78E9D91E" w14:textId="77777777" w:rsidR="007A3F8E" w:rsidRPr="007A3F8E" w:rsidRDefault="007A3F8E" w:rsidP="007A3F8E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7A3F8E">
        <w:rPr>
          <w:rFonts w:ascii="Arial" w:hAnsi="Arial" w:cs="Arial"/>
          <w:b/>
          <w:bCs/>
          <w:sz w:val="18"/>
          <w:szCs w:val="18"/>
        </w:rPr>
        <w:t>Lección Diez (Con un mapa de Cuba, República Dominicana &amp; Puerto Rico)</w:t>
      </w:r>
    </w:p>
    <w:p w14:paraId="3E3B530D" w14:textId="77777777" w:rsidR="007A3F8E" w:rsidRPr="007A3F8E" w:rsidRDefault="007A3F8E" w:rsidP="007A3F8E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7A3F8E">
        <w:rPr>
          <w:rFonts w:ascii="Arial" w:hAnsi="Arial" w:cs="Arial"/>
          <w:sz w:val="18"/>
          <w:szCs w:val="18"/>
        </w:rPr>
        <w:t>Vocabulario - verbos</w:t>
      </w:r>
    </w:p>
    <w:p w14:paraId="04EDFD02" w14:textId="77777777" w:rsidR="007A3F8E" w:rsidRPr="007A3F8E" w:rsidRDefault="007A3F8E" w:rsidP="007A3F8E">
      <w:pPr>
        <w:widowControl w:val="0"/>
        <w:numPr>
          <w:ilvl w:val="0"/>
          <w:numId w:val="10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sz w:val="18"/>
          <w:szCs w:val="18"/>
        </w:rPr>
      </w:pPr>
      <w:r w:rsidRPr="007A3F8E">
        <w:rPr>
          <w:rFonts w:ascii="Arial" w:hAnsi="Arial" w:cs="Arial"/>
          <w:sz w:val="18"/>
          <w:szCs w:val="18"/>
        </w:rPr>
        <w:t>Los adverbios</w:t>
      </w:r>
    </w:p>
    <w:p w14:paraId="390FDCB1" w14:textId="77777777" w:rsidR="007A3F8E" w:rsidRPr="007A3F8E" w:rsidRDefault="007A3F8E" w:rsidP="007A3F8E">
      <w:pPr>
        <w:widowControl w:val="0"/>
        <w:numPr>
          <w:ilvl w:val="0"/>
          <w:numId w:val="10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sz w:val="18"/>
          <w:szCs w:val="18"/>
        </w:rPr>
      </w:pPr>
      <w:r w:rsidRPr="007A3F8E">
        <w:rPr>
          <w:rFonts w:ascii="Arial" w:hAnsi="Arial" w:cs="Arial"/>
          <w:sz w:val="18"/>
          <w:szCs w:val="18"/>
        </w:rPr>
        <w:t>Los artículos definidos e indefinidos</w:t>
      </w:r>
    </w:p>
    <w:p w14:paraId="30923729" w14:textId="77777777" w:rsidR="007A3F8E" w:rsidRPr="007A3F8E" w:rsidRDefault="007A3F8E" w:rsidP="007A3F8E">
      <w:pPr>
        <w:widowControl w:val="0"/>
        <w:numPr>
          <w:ilvl w:val="0"/>
          <w:numId w:val="10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sz w:val="18"/>
          <w:szCs w:val="18"/>
        </w:rPr>
      </w:pPr>
      <w:r w:rsidRPr="007A3F8E">
        <w:rPr>
          <w:rFonts w:ascii="Arial" w:hAnsi="Arial" w:cs="Arial"/>
          <w:sz w:val="18"/>
          <w:szCs w:val="18"/>
        </w:rPr>
        <w:t>Los pronombres relativos</w:t>
      </w:r>
    </w:p>
    <w:p w14:paraId="745AF6F5" w14:textId="77777777" w:rsidR="007A3F8E" w:rsidRPr="007A3F8E" w:rsidRDefault="007A3F8E" w:rsidP="007A3F8E">
      <w:pPr>
        <w:widowControl w:val="0"/>
        <w:numPr>
          <w:ilvl w:val="0"/>
          <w:numId w:val="10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sz w:val="18"/>
          <w:szCs w:val="18"/>
        </w:rPr>
      </w:pPr>
      <w:r w:rsidRPr="007A3F8E">
        <w:rPr>
          <w:rFonts w:ascii="Arial" w:hAnsi="Arial" w:cs="Arial"/>
          <w:sz w:val="18"/>
          <w:szCs w:val="18"/>
        </w:rPr>
        <w:t>Los usos de “ser” y “estar”</w:t>
      </w:r>
    </w:p>
    <w:p w14:paraId="60C117C1" w14:textId="77777777" w:rsidR="007A3F8E" w:rsidRPr="007A3F8E" w:rsidRDefault="007A3F8E" w:rsidP="007A3F8E">
      <w:pPr>
        <w:widowControl w:val="0"/>
        <w:numPr>
          <w:ilvl w:val="0"/>
          <w:numId w:val="10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sz w:val="18"/>
          <w:szCs w:val="18"/>
        </w:rPr>
      </w:pPr>
      <w:r w:rsidRPr="007A3F8E">
        <w:rPr>
          <w:rFonts w:ascii="Arial" w:hAnsi="Arial" w:cs="Arial"/>
          <w:sz w:val="18"/>
          <w:szCs w:val="18"/>
        </w:rPr>
        <w:t>El Beso</w:t>
      </w:r>
    </w:p>
    <w:p w14:paraId="6AB91F9A" w14:textId="77777777" w:rsidR="007A3F8E" w:rsidRPr="007A3F8E" w:rsidRDefault="007A3F8E" w:rsidP="007A3F8E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14:paraId="5AFE44A4" w14:textId="77777777" w:rsidR="007A3F8E" w:rsidRPr="007A3F8E" w:rsidRDefault="007A3F8E" w:rsidP="007A3F8E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7A3F8E">
        <w:rPr>
          <w:rFonts w:ascii="Arial" w:hAnsi="Arial" w:cs="Arial"/>
          <w:b/>
          <w:bCs/>
          <w:sz w:val="18"/>
          <w:szCs w:val="18"/>
        </w:rPr>
        <w:t xml:space="preserve">Lección Once (Con un mapa de Paraguay </w:t>
      </w:r>
      <w:r w:rsidRPr="007A3F8E">
        <w:rPr>
          <w:rFonts w:ascii="MS Mincho" w:eastAsia="MS Mincho" w:hAnsi="MS Mincho" w:cs="MS Mincho"/>
          <w:b/>
          <w:bCs/>
          <w:sz w:val="18"/>
          <w:szCs w:val="18"/>
        </w:rPr>
        <w:t> </w:t>
      </w:r>
      <w:r w:rsidRPr="007A3F8E">
        <w:rPr>
          <w:rFonts w:ascii="Arial" w:hAnsi="Arial" w:cs="Arial"/>
          <w:b/>
          <w:bCs/>
          <w:sz w:val="18"/>
          <w:szCs w:val="18"/>
        </w:rPr>
        <w:t>&amp; Uruguay)</w:t>
      </w:r>
    </w:p>
    <w:p w14:paraId="679C1E6B" w14:textId="77777777" w:rsidR="007A3F8E" w:rsidRPr="007A3F8E" w:rsidRDefault="007A3F8E" w:rsidP="007A3F8E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7A3F8E">
        <w:rPr>
          <w:rFonts w:ascii="Arial" w:hAnsi="Arial" w:cs="Arial"/>
          <w:sz w:val="18"/>
          <w:szCs w:val="18"/>
        </w:rPr>
        <w:t>Vocabulario - verbos</w:t>
      </w:r>
    </w:p>
    <w:p w14:paraId="6B47DCB7" w14:textId="77777777" w:rsidR="007A3F8E" w:rsidRPr="007A3F8E" w:rsidRDefault="007A3F8E" w:rsidP="007A3F8E">
      <w:pPr>
        <w:widowControl w:val="0"/>
        <w:numPr>
          <w:ilvl w:val="0"/>
          <w:numId w:val="1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sz w:val="18"/>
          <w:szCs w:val="18"/>
        </w:rPr>
      </w:pPr>
      <w:r w:rsidRPr="007A3F8E">
        <w:rPr>
          <w:rFonts w:ascii="Arial" w:hAnsi="Arial" w:cs="Arial"/>
          <w:sz w:val="18"/>
          <w:szCs w:val="18"/>
        </w:rPr>
        <w:t>Los adjetivos</w:t>
      </w:r>
    </w:p>
    <w:p w14:paraId="3EEB3D42" w14:textId="77777777" w:rsidR="007A3F8E" w:rsidRPr="007A3F8E" w:rsidRDefault="007A3F8E" w:rsidP="007A3F8E">
      <w:pPr>
        <w:widowControl w:val="0"/>
        <w:numPr>
          <w:ilvl w:val="0"/>
          <w:numId w:val="1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sz w:val="18"/>
          <w:szCs w:val="18"/>
        </w:rPr>
      </w:pPr>
      <w:r w:rsidRPr="007A3F8E">
        <w:rPr>
          <w:rFonts w:ascii="Arial" w:hAnsi="Arial" w:cs="Arial"/>
          <w:sz w:val="18"/>
          <w:szCs w:val="18"/>
        </w:rPr>
        <w:t>Los adjetivos posesivos</w:t>
      </w:r>
    </w:p>
    <w:p w14:paraId="6199F2A7" w14:textId="77777777" w:rsidR="007A3F8E" w:rsidRPr="007A3F8E" w:rsidRDefault="007A3F8E" w:rsidP="007A3F8E">
      <w:pPr>
        <w:widowControl w:val="0"/>
        <w:numPr>
          <w:ilvl w:val="0"/>
          <w:numId w:val="1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sz w:val="18"/>
          <w:szCs w:val="18"/>
        </w:rPr>
      </w:pPr>
      <w:r w:rsidRPr="007A3F8E">
        <w:rPr>
          <w:rFonts w:ascii="Arial" w:hAnsi="Arial" w:cs="Arial"/>
          <w:sz w:val="18"/>
          <w:szCs w:val="18"/>
        </w:rPr>
        <w:t>Los números cardinales y ordinales</w:t>
      </w:r>
    </w:p>
    <w:p w14:paraId="69FEDD29" w14:textId="77777777" w:rsidR="007A3F8E" w:rsidRPr="007A3F8E" w:rsidRDefault="007A3F8E" w:rsidP="007A3F8E">
      <w:pPr>
        <w:widowControl w:val="0"/>
        <w:numPr>
          <w:ilvl w:val="0"/>
          <w:numId w:val="1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sz w:val="18"/>
          <w:szCs w:val="18"/>
        </w:rPr>
      </w:pPr>
      <w:r w:rsidRPr="007A3F8E">
        <w:rPr>
          <w:rFonts w:ascii="Arial" w:hAnsi="Arial" w:cs="Arial"/>
          <w:sz w:val="18"/>
          <w:szCs w:val="18"/>
        </w:rPr>
        <w:t>Los adjetivos y los pronombres demostrativos</w:t>
      </w:r>
    </w:p>
    <w:p w14:paraId="71776EB2" w14:textId="77777777" w:rsidR="007A3F8E" w:rsidRPr="007A3F8E" w:rsidRDefault="007A3F8E" w:rsidP="007A3F8E">
      <w:pPr>
        <w:widowControl w:val="0"/>
        <w:numPr>
          <w:ilvl w:val="0"/>
          <w:numId w:val="1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sz w:val="18"/>
          <w:szCs w:val="18"/>
        </w:rPr>
      </w:pPr>
      <w:r w:rsidRPr="007A3F8E">
        <w:rPr>
          <w:rFonts w:ascii="Arial" w:hAnsi="Arial" w:cs="Arial"/>
          <w:sz w:val="18"/>
          <w:szCs w:val="18"/>
        </w:rPr>
        <w:t>Los usos de la palabra “lo”</w:t>
      </w:r>
    </w:p>
    <w:p w14:paraId="0DDE85B9" w14:textId="77777777" w:rsidR="007A3F8E" w:rsidRPr="007A3F8E" w:rsidRDefault="007A3F8E" w:rsidP="007A3F8E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14:paraId="2CBCC2C8" w14:textId="77777777" w:rsidR="007A3F8E" w:rsidRPr="007A3F8E" w:rsidRDefault="007A3F8E" w:rsidP="007A3F8E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7A3F8E">
        <w:rPr>
          <w:rFonts w:ascii="Arial" w:hAnsi="Arial" w:cs="Arial"/>
          <w:b/>
          <w:bCs/>
          <w:sz w:val="18"/>
          <w:szCs w:val="18"/>
        </w:rPr>
        <w:t>Lección Doce (Con un mapa de Guatemala, Honduras &amp; El Salvador)</w:t>
      </w:r>
    </w:p>
    <w:p w14:paraId="60892B73" w14:textId="77777777" w:rsidR="007A3F8E" w:rsidRPr="007A3F8E" w:rsidRDefault="007A3F8E" w:rsidP="007A3F8E">
      <w:pPr>
        <w:widowControl w:val="0"/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7A3F8E">
        <w:rPr>
          <w:rFonts w:ascii="Arial" w:hAnsi="Arial" w:cs="Arial"/>
          <w:sz w:val="18"/>
          <w:szCs w:val="18"/>
        </w:rPr>
        <w:t>Vocabulario - expresiones idiomáticas</w:t>
      </w:r>
    </w:p>
    <w:p w14:paraId="0954CED8" w14:textId="77777777" w:rsidR="007A3F8E" w:rsidRPr="007A3F8E" w:rsidRDefault="007A3F8E" w:rsidP="007A3F8E">
      <w:pPr>
        <w:widowControl w:val="0"/>
        <w:numPr>
          <w:ilvl w:val="0"/>
          <w:numId w:val="12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sz w:val="18"/>
          <w:szCs w:val="18"/>
        </w:rPr>
      </w:pPr>
      <w:r w:rsidRPr="007A3F8E">
        <w:rPr>
          <w:rFonts w:ascii="Arial" w:hAnsi="Arial" w:cs="Arial"/>
          <w:sz w:val="18"/>
          <w:szCs w:val="18"/>
        </w:rPr>
        <w:t>El uso de “pero,” “sino” y “sino que”</w:t>
      </w:r>
    </w:p>
    <w:p w14:paraId="158FF5CF" w14:textId="77777777" w:rsidR="007A3F8E" w:rsidRPr="007A3F8E" w:rsidRDefault="007A3F8E" w:rsidP="007A3F8E">
      <w:pPr>
        <w:widowControl w:val="0"/>
        <w:numPr>
          <w:ilvl w:val="0"/>
          <w:numId w:val="12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sz w:val="18"/>
          <w:szCs w:val="18"/>
        </w:rPr>
      </w:pPr>
      <w:r w:rsidRPr="007A3F8E">
        <w:rPr>
          <w:rFonts w:ascii="Arial" w:hAnsi="Arial" w:cs="Arial"/>
          <w:sz w:val="18"/>
          <w:szCs w:val="18"/>
        </w:rPr>
        <w:t>Las construcciones reflexivas y recíprocas</w:t>
      </w:r>
    </w:p>
    <w:p w14:paraId="4ED5C8A9" w14:textId="77777777" w:rsidR="007A3F8E" w:rsidRPr="007A3F8E" w:rsidRDefault="007A3F8E" w:rsidP="007A3F8E">
      <w:pPr>
        <w:widowControl w:val="0"/>
        <w:numPr>
          <w:ilvl w:val="0"/>
          <w:numId w:val="12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sz w:val="18"/>
          <w:szCs w:val="18"/>
        </w:rPr>
      </w:pPr>
      <w:r w:rsidRPr="007A3F8E">
        <w:rPr>
          <w:rFonts w:ascii="Arial" w:hAnsi="Arial" w:cs="Arial"/>
          <w:sz w:val="18"/>
          <w:szCs w:val="18"/>
        </w:rPr>
        <w:t>Los indefinidos afirmativos y negativos</w:t>
      </w:r>
    </w:p>
    <w:p w14:paraId="7A7FD9A7" w14:textId="77777777" w:rsidR="007A3F8E" w:rsidRPr="007A3F8E" w:rsidRDefault="007A3F8E" w:rsidP="007A3F8E">
      <w:pPr>
        <w:widowControl w:val="0"/>
        <w:numPr>
          <w:ilvl w:val="0"/>
          <w:numId w:val="12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sz w:val="18"/>
          <w:szCs w:val="18"/>
        </w:rPr>
      </w:pPr>
      <w:r w:rsidRPr="007A3F8E">
        <w:rPr>
          <w:rFonts w:ascii="Arial" w:hAnsi="Arial" w:cs="Arial"/>
          <w:sz w:val="18"/>
          <w:szCs w:val="18"/>
        </w:rPr>
        <w:t>Expresiones temporales con “hacer” y “llevar”</w:t>
      </w:r>
    </w:p>
    <w:p w14:paraId="15CDC8D7" w14:textId="77777777" w:rsidR="007A3F8E" w:rsidRPr="007A3F8E" w:rsidRDefault="007A3F8E" w:rsidP="007A3F8E">
      <w:pPr>
        <w:widowControl w:val="0"/>
        <w:numPr>
          <w:ilvl w:val="0"/>
          <w:numId w:val="12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sz w:val="18"/>
          <w:szCs w:val="18"/>
        </w:rPr>
      </w:pPr>
      <w:r w:rsidRPr="007A3F8E">
        <w:rPr>
          <w:rFonts w:ascii="Arial" w:hAnsi="Arial" w:cs="Arial"/>
          <w:sz w:val="18"/>
          <w:szCs w:val="18"/>
        </w:rPr>
        <w:t>Una sección práctica - ¡Romper la barrera!</w:t>
      </w:r>
    </w:p>
    <w:p w14:paraId="129EAC9C" w14:textId="77777777" w:rsidR="00C243F8" w:rsidRPr="007A3F8E" w:rsidRDefault="007A3F8E" w:rsidP="007A3F8E">
      <w:pPr>
        <w:rPr>
          <w:sz w:val="18"/>
          <w:szCs w:val="18"/>
        </w:rPr>
      </w:pPr>
      <w:r w:rsidRPr="007A3F8E">
        <w:rPr>
          <w:rFonts w:ascii="Arial" w:hAnsi="Arial" w:cs="Arial"/>
          <w:sz w:val="18"/>
          <w:szCs w:val="18"/>
        </w:rPr>
        <w:t>El Poeta de la Gran Vía</w:t>
      </w:r>
    </w:p>
    <w:sectPr w:rsidR="00C243F8" w:rsidRPr="007A3F8E" w:rsidSect="007A3F8E">
      <w:pgSz w:w="15840" w:h="12240" w:orient="landscape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decimal"/>
      <w:lvlText w:val="%1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decimal"/>
      <w:lvlText w:val="%1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4"/>
    <w:multiLevelType w:val="hybridMultilevel"/>
    <w:tmpl w:val="00000004"/>
    <w:lvl w:ilvl="0" w:tplc="0000012D">
      <w:start w:val="1"/>
      <w:numFmt w:val="decimal"/>
      <w:lvlText w:val="%1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0005"/>
    <w:multiLevelType w:val="hybridMultilevel"/>
    <w:tmpl w:val="00000005"/>
    <w:lvl w:ilvl="0" w:tplc="00000191">
      <w:start w:val="1"/>
      <w:numFmt w:val="decimal"/>
      <w:lvlText w:val="%1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0006"/>
    <w:multiLevelType w:val="hybridMultilevel"/>
    <w:tmpl w:val="00000006"/>
    <w:lvl w:ilvl="0" w:tplc="000001F5">
      <w:start w:val="1"/>
      <w:numFmt w:val="decimal"/>
      <w:lvlText w:val="%1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0007"/>
    <w:multiLevelType w:val="hybridMultilevel"/>
    <w:tmpl w:val="00000007"/>
    <w:lvl w:ilvl="0" w:tplc="00000259">
      <w:start w:val="1"/>
      <w:numFmt w:val="decimal"/>
      <w:lvlText w:val="%1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0008"/>
    <w:multiLevelType w:val="hybridMultilevel"/>
    <w:tmpl w:val="00000008"/>
    <w:lvl w:ilvl="0" w:tplc="000002BD">
      <w:start w:val="1"/>
      <w:numFmt w:val="decimal"/>
      <w:lvlText w:val="%1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0009"/>
    <w:multiLevelType w:val="hybridMultilevel"/>
    <w:tmpl w:val="00000009"/>
    <w:lvl w:ilvl="0" w:tplc="00000321">
      <w:start w:val="1"/>
      <w:numFmt w:val="decimal"/>
      <w:lvlText w:val="%1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00000A"/>
    <w:multiLevelType w:val="hybridMultilevel"/>
    <w:tmpl w:val="0000000A"/>
    <w:lvl w:ilvl="0" w:tplc="00000385">
      <w:start w:val="1"/>
      <w:numFmt w:val="decimal"/>
      <w:lvlText w:val="%1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000000B"/>
    <w:multiLevelType w:val="hybridMultilevel"/>
    <w:tmpl w:val="0000000B"/>
    <w:lvl w:ilvl="0" w:tplc="000003E9">
      <w:start w:val="1"/>
      <w:numFmt w:val="decimal"/>
      <w:lvlText w:val="%1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000C"/>
    <w:multiLevelType w:val="hybridMultilevel"/>
    <w:tmpl w:val="0000000C"/>
    <w:lvl w:ilvl="0" w:tplc="0000044D">
      <w:start w:val="1"/>
      <w:numFmt w:val="decimal"/>
      <w:lvlText w:val="%1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F8E"/>
    <w:rsid w:val="000A45A8"/>
    <w:rsid w:val="001F0878"/>
    <w:rsid w:val="007A3F8E"/>
    <w:rsid w:val="00C24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5EBCD9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446</Words>
  <Characters>2543</Characters>
  <Application>Microsoft Macintosh Word</Application>
  <DocSecurity>0</DocSecurity>
  <Lines>21</Lines>
  <Paragraphs>5</Paragraphs>
  <ScaleCrop>false</ScaleCrop>
  <LinksUpToDate>false</LinksUpToDate>
  <CharactersWithSpaces>2984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cp:lastPrinted>2016-09-13T19:50:00Z</cp:lastPrinted>
  <dcterms:created xsi:type="dcterms:W3CDTF">2016-09-13T19:48:00Z</dcterms:created>
  <dcterms:modified xsi:type="dcterms:W3CDTF">2016-09-13T19:51:00Z</dcterms:modified>
</cp:coreProperties>
</file>